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BBAAF" w14:textId="77777777" w:rsidR="009C2E36" w:rsidRPr="00B82E66" w:rsidRDefault="00BF1196" w:rsidP="009C2E36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>
        <w:rPr>
          <w:rFonts w:ascii="Arial Narrow" w:hAnsi="Arial Narrow" w:cs="Arial"/>
          <w:b/>
          <w:bCs/>
          <w:sz w:val="22"/>
          <w:szCs w:val="22"/>
        </w:rPr>
        <w:t>: BGO-BGN.25.211.2024</w:t>
      </w:r>
    </w:p>
    <w:p w14:paraId="3005C602" w14:textId="77777777" w:rsidR="009C2E36" w:rsidRPr="00B82E66" w:rsidRDefault="009C2E36" w:rsidP="009C2E36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FD6BD2" w14:paraId="36A49628" w14:textId="77777777" w:rsidTr="006C22F0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88A0D12" w14:textId="77777777" w:rsidR="009C2E36" w:rsidRPr="00761156" w:rsidRDefault="00BF1196" w:rsidP="006C22F0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3245D49" w14:textId="77777777" w:rsidR="009C2E36" w:rsidRPr="00B82E66" w:rsidRDefault="00BF1196" w:rsidP="006C22F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751B62A7" w14:textId="77777777" w:rsidR="009C2E36" w:rsidRPr="00B82E66" w:rsidRDefault="00BF1196" w:rsidP="006C22F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3214F2D" w14:textId="77777777" w:rsidR="009C2E36" w:rsidRPr="00B82E66" w:rsidRDefault="009C2E36" w:rsidP="009C2E36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0FE7589A" w14:textId="77777777" w:rsidR="009C2E36" w:rsidRPr="00B82E66" w:rsidRDefault="00BF1196" w:rsidP="009C2E36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393ECAF6" w14:textId="77777777" w:rsidR="009C2E36" w:rsidRPr="00B82E66" w:rsidRDefault="00BF1196" w:rsidP="009C2E3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38FD0FFE" w14:textId="77777777" w:rsidR="009C2E36" w:rsidRPr="00B82E66" w:rsidRDefault="00BF1196" w:rsidP="009C2E3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>
        <w:rPr>
          <w:rFonts w:ascii="Arial Narrow" w:hAnsi="Arial Narrow"/>
          <w:b/>
          <w:sz w:val="22"/>
          <w:szCs w:val="22"/>
        </w:rPr>
        <w:t>Filtrowa 57</w:t>
      </w:r>
    </w:p>
    <w:p w14:paraId="5F5B47D5" w14:textId="77777777" w:rsidR="009C2E36" w:rsidRPr="00B82E66" w:rsidRDefault="00BF1196" w:rsidP="009C2E36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BDF97EF" w14:textId="77777777" w:rsidR="009C2E36" w:rsidRPr="00B82E66" w:rsidRDefault="009C2E36" w:rsidP="009C2E3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5BD498B2" w14:textId="77777777" w:rsidR="009C2E36" w:rsidRPr="00B82E66" w:rsidRDefault="009C2E36" w:rsidP="009C2E3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05F2BB96" w14:textId="3D4949F8" w:rsidR="009C2E36" w:rsidRPr="00B82E66" w:rsidRDefault="00BF1196" w:rsidP="009C2E3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sdt>
        <w:sdtPr>
          <w:rPr>
            <w:rFonts w:ascii="Arial Narrow" w:eastAsiaTheme="minorHAnsi" w:hAnsi="Arial Narrow" w:cstheme="minorBidi"/>
            <w:sz w:val="22"/>
            <w:szCs w:val="22"/>
            <w:lang w:eastAsia="en-US"/>
          </w:rPr>
          <w:id w:val="1631355175"/>
          <w:placeholder>
            <w:docPart w:val="FB8886CB16C647759D38FB0F676DB1AF"/>
          </w:placeholder>
          <w:text/>
        </w:sdtPr>
        <w:sdtEndPr/>
        <w:sdtContent>
          <w:r w:rsidR="00095E65" w:rsidRPr="00414A9E">
            <w:rPr>
              <w:rFonts w:ascii="Arial Narrow" w:eastAsiaTheme="minorHAnsi" w:hAnsi="Arial Narrow" w:cstheme="minorBidi"/>
              <w:sz w:val="22"/>
              <w:szCs w:val="22"/>
              <w:lang w:eastAsia="en-US"/>
            </w:rPr>
            <w:t>dostaw</w:t>
          </w:r>
          <w:r w:rsidR="00095E65">
            <w:rPr>
              <w:rFonts w:ascii="Arial Narrow" w:eastAsiaTheme="minorHAnsi" w:hAnsi="Arial Narrow" w:cstheme="minorBidi"/>
              <w:sz w:val="22"/>
              <w:szCs w:val="22"/>
              <w:lang w:eastAsia="en-US"/>
            </w:rPr>
            <w:t>ę</w:t>
          </w:r>
          <w:r w:rsidR="00095E65" w:rsidRPr="00414A9E">
            <w:rPr>
              <w:rFonts w:ascii="Arial Narrow" w:eastAsiaTheme="minorHAnsi" w:hAnsi="Arial Narrow" w:cstheme="minorBidi"/>
              <w:sz w:val="22"/>
              <w:szCs w:val="22"/>
              <w:lang w:eastAsia="en-US"/>
            </w:rPr>
            <w:t xml:space="preserve"> filtrów odwróconej osmozy Ro/Nano Pad do Delegatur Najwyższej Izby Kontroli w ilości 36 szt.</w:t>
          </w:r>
        </w:sdtContent>
      </w:sdt>
      <w:r>
        <w:rPr>
          <w:rFonts w:ascii="Arial Narrow" w:hAnsi="Arial Narrow"/>
          <w:b w:val="0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4C131194" w14:textId="77777777" w:rsidR="009C2E36" w:rsidRPr="00B82E66" w:rsidRDefault="009C2E36" w:rsidP="009C2E36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12963B6D" w14:textId="77777777" w:rsidR="009C2E36" w:rsidRDefault="00BF1196" w:rsidP="009C2E36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28728437" w14:textId="77777777" w:rsidR="009C2E36" w:rsidRPr="00761156" w:rsidRDefault="00BF1196" w:rsidP="009C2E36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4C46ED9F" w14:textId="77777777" w:rsidR="009C2E36" w:rsidRPr="00B82E66" w:rsidRDefault="00BF1196" w:rsidP="009C2E36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5816DD14" w14:textId="77777777" w:rsidR="009C2E36" w:rsidRPr="00B82E66" w:rsidRDefault="00BF1196" w:rsidP="009C2E3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>
        <w:rPr>
          <w:rFonts w:ascii="Arial Narrow" w:hAnsi="Arial Narrow"/>
          <w:sz w:val="22"/>
          <w:szCs w:val="22"/>
        </w:rPr>
        <w:t>………………………….</w:t>
      </w:r>
    </w:p>
    <w:p w14:paraId="002C2CD3" w14:textId="77777777" w:rsidR="009C2E36" w:rsidRPr="00B82E66" w:rsidRDefault="00BF1196" w:rsidP="009C2E3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</w:t>
      </w:r>
      <w:r w:rsidRPr="00B82E66">
        <w:rPr>
          <w:rFonts w:ascii="Arial Narrow" w:hAnsi="Arial Narrow"/>
          <w:sz w:val="22"/>
          <w:szCs w:val="22"/>
        </w:rPr>
        <w:t>................................................</w:t>
      </w:r>
    </w:p>
    <w:p w14:paraId="39C044FD" w14:textId="77777777" w:rsidR="009C2E36" w:rsidRPr="00B82E66" w:rsidRDefault="00BF1196" w:rsidP="009C2E3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20236971" w14:textId="77777777" w:rsidR="009C2E36" w:rsidRPr="00B82E66" w:rsidRDefault="00BF1196" w:rsidP="009C2E3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</w:t>
      </w:r>
      <w:r w:rsidRPr="00B82E66">
        <w:rPr>
          <w:rFonts w:ascii="Arial Narrow" w:hAnsi="Arial Narrow"/>
          <w:sz w:val="22"/>
          <w:szCs w:val="22"/>
        </w:rPr>
        <w:t>....................</w:t>
      </w:r>
    </w:p>
    <w:p w14:paraId="0990D983" w14:textId="77777777" w:rsidR="009C2E36" w:rsidRPr="00B82E66" w:rsidRDefault="009C2E36" w:rsidP="009C2E36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14F538AE" w14:textId="77777777" w:rsidR="009C2E36" w:rsidRDefault="00BF1196" w:rsidP="009C2E36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1E8C26A2" w14:textId="77777777" w:rsidR="009C2E36" w:rsidRPr="00761156" w:rsidRDefault="00BF1196" w:rsidP="009C2E36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01B2C9E8" w14:textId="77777777" w:rsidR="009C2E36" w:rsidRPr="00B82E66" w:rsidRDefault="00BF1196" w:rsidP="009C2E3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</w:t>
      </w:r>
    </w:p>
    <w:p w14:paraId="42F86D79" w14:textId="77777777" w:rsidR="009C2E36" w:rsidRPr="00B82E66" w:rsidRDefault="00BF1196" w:rsidP="009C2E3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4F8C8A88" w14:textId="77777777" w:rsidR="009C2E36" w:rsidRDefault="00BF1196" w:rsidP="009C2E3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nr telefonów ................................................... nr faksu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</w:t>
      </w:r>
    </w:p>
    <w:p w14:paraId="5DAB7080" w14:textId="77777777" w:rsidR="009C2E36" w:rsidRPr="00B82E66" w:rsidRDefault="00BF1196" w:rsidP="009C2E3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1507CA53" w14:textId="77777777" w:rsidR="009C2E36" w:rsidRPr="00B82E66" w:rsidRDefault="00BF1196" w:rsidP="009C2E3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</w:t>
      </w:r>
      <w:r w:rsidRPr="00B82E66">
        <w:rPr>
          <w:rFonts w:ascii="Arial Narrow" w:hAnsi="Arial Narrow"/>
          <w:sz w:val="22"/>
          <w:szCs w:val="22"/>
        </w:rPr>
        <w:t>...................................</w:t>
      </w:r>
    </w:p>
    <w:p w14:paraId="66E9943D" w14:textId="77777777" w:rsidR="009C2E36" w:rsidRPr="00B82E66" w:rsidRDefault="009C2E36" w:rsidP="009C2E36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9E8C9F1" w14:textId="77777777" w:rsidR="009C2E36" w:rsidRPr="00B82E66" w:rsidRDefault="00BF1196" w:rsidP="009C2E36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6297FDF6" w14:textId="77777777" w:rsidR="009C2E36" w:rsidRPr="00B82E66" w:rsidRDefault="00BF1196" w:rsidP="009C2E36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BF6B748" w14:textId="77777777" w:rsidR="009C2E36" w:rsidRPr="00B82E66" w:rsidRDefault="00BF1196" w:rsidP="009C2E3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42E23B18" w14:textId="77777777" w:rsidR="009C2E36" w:rsidRPr="00B82E66" w:rsidRDefault="00BF1196" w:rsidP="009C2E3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7C01DDF5" w14:textId="77777777" w:rsidR="009C2E36" w:rsidRPr="00B82E66" w:rsidRDefault="00BF1196" w:rsidP="009C2E3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</w:t>
      </w:r>
      <w:r w:rsidRPr="00B82E66">
        <w:rPr>
          <w:rFonts w:ascii="Arial Narrow" w:hAnsi="Arial Narrow"/>
          <w:sz w:val="22"/>
          <w:szCs w:val="22"/>
        </w:rPr>
        <w:t xml:space="preserve"> ...............................................................</w:t>
      </w:r>
    </w:p>
    <w:p w14:paraId="6EAD02D4" w14:textId="77777777" w:rsidR="009C2E36" w:rsidRPr="00B82E66" w:rsidRDefault="00BF1196" w:rsidP="009C2E3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7E525E8C" w14:textId="77777777" w:rsidR="009C2E36" w:rsidRDefault="00BF1196" w:rsidP="009C2E36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</w:t>
      </w:r>
      <w:r w:rsidRPr="00B82E66">
        <w:rPr>
          <w:rFonts w:ascii="Arial Narrow" w:hAnsi="Arial Narrow"/>
          <w:sz w:val="22"/>
          <w:szCs w:val="22"/>
        </w:rPr>
        <w:t>....................................</w:t>
      </w:r>
    </w:p>
    <w:p w14:paraId="3902117A" w14:textId="77777777" w:rsidR="009C2E36" w:rsidRPr="00B82E66" w:rsidRDefault="00BF1196" w:rsidP="009C2E3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1F654F76" w14:textId="77777777" w:rsidR="009C2E36" w:rsidRDefault="00BF1196" w:rsidP="009C2E36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0CA6290D" w14:textId="77777777" w:rsidR="009C2E36" w:rsidRPr="00B82E66" w:rsidRDefault="00BF1196" w:rsidP="009C2E3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5D81A0A0" w14:textId="77777777" w:rsidR="009C2E36" w:rsidRPr="00B82E66" w:rsidRDefault="00BF1196" w:rsidP="009C2E3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50FC1036" w14:textId="77777777" w:rsidR="009C2E36" w:rsidRPr="00B82E66" w:rsidRDefault="00BF1196" w:rsidP="009C2E3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</w:t>
      </w:r>
      <w:r w:rsidRPr="00B82E66">
        <w:rPr>
          <w:rFonts w:ascii="Arial Narrow" w:hAnsi="Arial Narrow" w:cs="Times New Roman"/>
          <w:sz w:val="22"/>
          <w:szCs w:val="22"/>
        </w:rPr>
        <w:t xml:space="preserve">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7106CBA5" w14:textId="77777777" w:rsidR="009C2E36" w:rsidRPr="00B82E66" w:rsidRDefault="00BF1196" w:rsidP="009C2E3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2CBF6597" w14:textId="5644F7F4" w:rsidR="009C2E36" w:rsidRPr="00B82E66" w:rsidRDefault="00BF1196" w:rsidP="009C2E3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</w:t>
      </w:r>
      <w:r w:rsidRPr="00B82E66">
        <w:rPr>
          <w:rFonts w:ascii="Arial Narrow" w:hAnsi="Arial Narrow"/>
          <w:sz w:val="22"/>
          <w:szCs w:val="22"/>
        </w:rPr>
        <w:t xml:space="preserve">ianie w czasie </w:t>
      </w:r>
      <w:r>
        <w:rPr>
          <w:rFonts w:ascii="Arial Narrow" w:hAnsi="Arial Narrow"/>
          <w:sz w:val="22"/>
          <w:szCs w:val="22"/>
        </w:rPr>
        <w:t>wykonania zlecenia zamówienia</w:t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 xml:space="preserve">, w tym m.in. opłaty, takie jak cła i podatki (w tym podatek od towarów i </w:t>
      </w:r>
      <w:r w:rsidRPr="00B82E66">
        <w:rPr>
          <w:rFonts w:ascii="Arial Narrow" w:hAnsi="Arial Narrow"/>
          <w:sz w:val="22"/>
          <w:szCs w:val="22"/>
        </w:rPr>
        <w:t>usług) oraz wszelkie inne koszty Wykonawcy.</w:t>
      </w:r>
    </w:p>
    <w:p w14:paraId="45A91404" w14:textId="77777777" w:rsidR="009C2E36" w:rsidRPr="00B82E66" w:rsidRDefault="00BF1196" w:rsidP="009C2E3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61CD902E" w14:textId="77777777" w:rsidR="009C2E36" w:rsidRPr="00B82E66" w:rsidRDefault="00BF1196" w:rsidP="009C2E3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BBD76B" w14:textId="77777777" w:rsidR="009C2E36" w:rsidRPr="002F1E30" w:rsidRDefault="00BF1196" w:rsidP="009C2E3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>, który roz</w:t>
      </w:r>
      <w:r w:rsidRPr="00B82E66">
        <w:rPr>
          <w:rFonts w:ascii="Arial Narrow" w:hAnsi="Arial Narrow"/>
          <w:sz w:val="22"/>
          <w:szCs w:val="22"/>
        </w:rPr>
        <w:t xml:space="preserve">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214402A8" w14:textId="77777777" w:rsidR="009C2E36" w:rsidRPr="00B82E66" w:rsidRDefault="00BF1196" w:rsidP="009C2E3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</w:t>
      </w:r>
      <w:r>
        <w:rPr>
          <w:rFonts w:ascii="Arial Narrow" w:hAnsi="Arial Narrow"/>
          <w:sz w:val="22"/>
          <w:szCs w:val="22"/>
        </w:rPr>
        <w:t xml:space="preserve">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4926B841" w14:textId="77777777" w:rsidR="009C2E36" w:rsidRDefault="00BF1196" w:rsidP="009C2E3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</w:t>
      </w:r>
      <w:r w:rsidRPr="00652200">
        <w:rPr>
          <w:rFonts w:ascii="Arial Narrow" w:hAnsi="Arial Narrow" w:cs="Arial"/>
          <w:sz w:val="22"/>
        </w:rPr>
        <w:t>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D776B8E" w14:textId="77777777" w:rsidR="009C2E36" w:rsidRPr="00B82E66" w:rsidRDefault="00BF1196" w:rsidP="009C2E3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19660D8A" w14:textId="3B04C682" w:rsidR="009C2E36" w:rsidRPr="00B82E66" w:rsidRDefault="00BF1196" w:rsidP="009C2E3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</w:t>
      </w:r>
    </w:p>
    <w:p w14:paraId="7B2230C9" w14:textId="77777777" w:rsidR="009C2E36" w:rsidRPr="00B82E66" w:rsidRDefault="00BF1196" w:rsidP="009C2E3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>upoważnioną do k</w:t>
      </w:r>
      <w:r w:rsidRPr="00B82E66">
        <w:rPr>
          <w:rFonts w:ascii="Arial Narrow" w:hAnsi="Arial Narrow" w:cs="Times New Roman"/>
          <w:sz w:val="22"/>
          <w:szCs w:val="22"/>
        </w:rPr>
        <w:t xml:space="preserve">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69B67E10" w14:textId="77777777" w:rsidR="009C2E36" w:rsidRPr="00B82E66" w:rsidRDefault="00BF1196" w:rsidP="009C2E3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190F0D26" w14:textId="77777777" w:rsidR="009C2E36" w:rsidRDefault="009C2E36" w:rsidP="009C2E3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71781C68" w14:textId="77777777" w:rsidR="009C2E36" w:rsidRPr="00B82E66" w:rsidRDefault="00BF1196" w:rsidP="009C2E36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27E6A510" w14:textId="77777777" w:rsidR="009C2E36" w:rsidRPr="00B82E66" w:rsidRDefault="009C2E36" w:rsidP="009C2E36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56572436" w14:textId="77777777" w:rsidR="009C2E36" w:rsidRDefault="00BF1196" w:rsidP="009C2E36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20.... r.</w:t>
      </w:r>
    </w:p>
    <w:p w14:paraId="68151DCE" w14:textId="77777777" w:rsidR="009C2E36" w:rsidRPr="00CE1C1F" w:rsidRDefault="00BF1196" w:rsidP="009C2E36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 xml:space="preserve">podpisem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elektronicznym umożliwiającym identyfikację osoby składającej podpis</w:t>
      </w:r>
    </w:p>
    <w:p w14:paraId="0D256126" w14:textId="77777777" w:rsidR="009C2E36" w:rsidRPr="00CE1C1F" w:rsidRDefault="00BF1196" w:rsidP="009C2E36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E0CA533" w14:textId="77777777" w:rsidR="009C2E36" w:rsidRPr="00B82E66" w:rsidRDefault="009C2E36" w:rsidP="009C2E36">
      <w:pPr>
        <w:rPr>
          <w:rFonts w:ascii="Arial Narrow" w:hAnsi="Arial Narrow" w:cs="Tahoma"/>
          <w:sz w:val="22"/>
          <w:szCs w:val="22"/>
        </w:rPr>
      </w:pPr>
    </w:p>
    <w:p w14:paraId="762A90C8" w14:textId="77777777" w:rsidR="009C2E36" w:rsidRPr="00761156" w:rsidRDefault="00BF1196" w:rsidP="009C2E3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770012D6" w14:textId="77777777" w:rsidR="00E440B6" w:rsidRDefault="00E440B6" w:rsidP="00E440B6">
      <w:pPr>
        <w:tabs>
          <w:tab w:val="left" w:pos="4253"/>
        </w:tabs>
        <w:suppressAutoHyphens/>
        <w:ind w:right="5809"/>
        <w:rPr>
          <w:rFonts w:ascii="Arial Narrow" w:hAnsi="Arial Narrow" w:cstheme="minorHAnsi"/>
          <w:b/>
          <w:szCs w:val="22"/>
        </w:rPr>
      </w:pPr>
    </w:p>
    <w:sectPr w:rsidR="00E440B6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B4338" w14:textId="77777777" w:rsidR="00000000" w:rsidRDefault="00BF1196">
      <w:r>
        <w:separator/>
      </w:r>
    </w:p>
  </w:endnote>
  <w:endnote w:type="continuationSeparator" w:id="0">
    <w:p w14:paraId="31D81D4F" w14:textId="77777777" w:rsidR="00000000" w:rsidRDefault="00BF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 w:cstheme="minorHAnsi"/>
        <w:sz w:val="22"/>
        <w:szCs w:val="22"/>
      </w:rPr>
      <w:id w:val="-1128703562"/>
      <w:docPartObj>
        <w:docPartGallery w:val="Page Numbers (Bottom of Page)"/>
        <w:docPartUnique/>
      </w:docPartObj>
    </w:sdtPr>
    <w:sdtEndPr/>
    <w:sdtContent>
      <w:p w14:paraId="7D6861CA" w14:textId="77777777" w:rsidR="009C2E36" w:rsidRPr="007A509D" w:rsidRDefault="00BF1196">
        <w:pPr>
          <w:pStyle w:val="Stopka"/>
          <w:jc w:val="right"/>
          <w:rPr>
            <w:rFonts w:ascii="Arial Narrow" w:hAnsi="Arial Narrow" w:cstheme="minorHAnsi"/>
            <w:sz w:val="22"/>
            <w:szCs w:val="22"/>
          </w:rPr>
        </w:pPr>
        <w:r w:rsidRPr="007A509D">
          <w:rPr>
            <w:rFonts w:ascii="Arial Narrow" w:hAnsi="Arial Narrow" w:cstheme="minorHAnsi"/>
            <w:sz w:val="22"/>
            <w:szCs w:val="22"/>
          </w:rPr>
          <w:fldChar w:fldCharType="begin"/>
        </w:r>
        <w:r w:rsidRPr="007A509D">
          <w:rPr>
            <w:rFonts w:ascii="Arial Narrow" w:hAnsi="Arial Narrow" w:cstheme="minorHAnsi"/>
            <w:sz w:val="22"/>
            <w:szCs w:val="22"/>
          </w:rPr>
          <w:instrText>PAGE   \* MERGEFORMAT</w:instrTex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separate"/>
        </w:r>
        <w:r w:rsidRPr="007A509D">
          <w:rPr>
            <w:rFonts w:ascii="Arial Narrow" w:hAnsi="Arial Narrow" w:cstheme="minorHAnsi"/>
            <w:noProof/>
            <w:sz w:val="22"/>
            <w:szCs w:val="22"/>
          </w:rPr>
          <w:t>2</w: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end"/>
        </w:r>
      </w:p>
    </w:sdtContent>
  </w:sdt>
  <w:p w14:paraId="287C7C38" w14:textId="77777777" w:rsidR="009C2E36" w:rsidRPr="00697CF8" w:rsidRDefault="009C2E3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BED57" w14:textId="77777777" w:rsidR="00C4149C" w:rsidRDefault="00BF1196" w:rsidP="00A106F6">
      <w:r>
        <w:separator/>
      </w:r>
    </w:p>
  </w:footnote>
  <w:footnote w:type="continuationSeparator" w:id="0">
    <w:p w14:paraId="0AC06DEB" w14:textId="77777777" w:rsidR="00C4149C" w:rsidRDefault="00BF1196" w:rsidP="00A106F6">
      <w:r>
        <w:continuationSeparator/>
      </w:r>
    </w:p>
  </w:footnote>
  <w:footnote w:id="1">
    <w:p w14:paraId="31782797" w14:textId="77777777" w:rsidR="009C2E36" w:rsidRDefault="00BF1196" w:rsidP="009C2E36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</w:t>
      </w:r>
      <w:r w:rsidRPr="00AC3922">
        <w:rPr>
          <w:rFonts w:ascii="Arial Narrow" w:hAnsi="Arial Narrow"/>
        </w:rPr>
        <w:t>wiadczenia należy usunąć np. przez jego wykreślenie).</w:t>
      </w:r>
      <w:r w:rsidRPr="006D632F">
        <w:t xml:space="preserve"> </w:t>
      </w:r>
    </w:p>
    <w:p w14:paraId="699398E1" w14:textId="77777777" w:rsidR="009C2E36" w:rsidRPr="00765F98" w:rsidRDefault="00BF1196" w:rsidP="009C2E36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EF567" w14:textId="77777777" w:rsidR="009C2E36" w:rsidRDefault="009C2E36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E69AF" w14:textId="77777777" w:rsidR="009C2E36" w:rsidRDefault="009C2E36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DB12C57C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B02CF9F2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4A0C13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E2A0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42DB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7E1D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FEE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4F6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7689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FDC61AC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37449C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040D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4A66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89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027F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C1F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E70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DC80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0DC0F816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25C67D9A" w:tentative="1">
      <w:start w:val="1"/>
      <w:numFmt w:val="lowerLetter"/>
      <w:lvlText w:val="%2."/>
      <w:lvlJc w:val="left"/>
      <w:pPr>
        <w:ind w:left="1380" w:hanging="360"/>
      </w:pPr>
    </w:lvl>
    <w:lvl w:ilvl="2" w:tplc="0FEABFE0" w:tentative="1">
      <w:start w:val="1"/>
      <w:numFmt w:val="lowerRoman"/>
      <w:lvlText w:val="%3."/>
      <w:lvlJc w:val="right"/>
      <w:pPr>
        <w:ind w:left="2100" w:hanging="180"/>
      </w:pPr>
    </w:lvl>
    <w:lvl w:ilvl="3" w:tplc="AD064CDA" w:tentative="1">
      <w:start w:val="1"/>
      <w:numFmt w:val="decimal"/>
      <w:lvlText w:val="%4."/>
      <w:lvlJc w:val="left"/>
      <w:pPr>
        <w:ind w:left="2820" w:hanging="360"/>
      </w:pPr>
    </w:lvl>
    <w:lvl w:ilvl="4" w:tplc="D474E6B4" w:tentative="1">
      <w:start w:val="1"/>
      <w:numFmt w:val="lowerLetter"/>
      <w:lvlText w:val="%5."/>
      <w:lvlJc w:val="left"/>
      <w:pPr>
        <w:ind w:left="3540" w:hanging="360"/>
      </w:pPr>
    </w:lvl>
    <w:lvl w:ilvl="5" w:tplc="25C09784" w:tentative="1">
      <w:start w:val="1"/>
      <w:numFmt w:val="lowerRoman"/>
      <w:lvlText w:val="%6."/>
      <w:lvlJc w:val="right"/>
      <w:pPr>
        <w:ind w:left="4260" w:hanging="180"/>
      </w:pPr>
    </w:lvl>
    <w:lvl w:ilvl="6" w:tplc="08AAB51E" w:tentative="1">
      <w:start w:val="1"/>
      <w:numFmt w:val="decimal"/>
      <w:lvlText w:val="%7."/>
      <w:lvlJc w:val="left"/>
      <w:pPr>
        <w:ind w:left="4980" w:hanging="360"/>
      </w:pPr>
    </w:lvl>
    <w:lvl w:ilvl="7" w:tplc="B84A9986" w:tentative="1">
      <w:start w:val="1"/>
      <w:numFmt w:val="lowerLetter"/>
      <w:lvlText w:val="%8."/>
      <w:lvlJc w:val="left"/>
      <w:pPr>
        <w:ind w:left="5700" w:hanging="360"/>
      </w:pPr>
    </w:lvl>
    <w:lvl w:ilvl="8" w:tplc="1CD8EC10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82A6A8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F64C44A" w:tentative="1">
      <w:start w:val="1"/>
      <w:numFmt w:val="lowerLetter"/>
      <w:lvlText w:val="%2."/>
      <w:lvlJc w:val="left"/>
      <w:pPr>
        <w:ind w:left="1222" w:hanging="360"/>
      </w:pPr>
    </w:lvl>
    <w:lvl w:ilvl="2" w:tplc="BE240DC2" w:tentative="1">
      <w:start w:val="1"/>
      <w:numFmt w:val="lowerRoman"/>
      <w:lvlText w:val="%3."/>
      <w:lvlJc w:val="right"/>
      <w:pPr>
        <w:ind w:left="1942" w:hanging="180"/>
      </w:pPr>
    </w:lvl>
    <w:lvl w:ilvl="3" w:tplc="2DFEE106" w:tentative="1">
      <w:start w:val="1"/>
      <w:numFmt w:val="decimal"/>
      <w:lvlText w:val="%4."/>
      <w:lvlJc w:val="left"/>
      <w:pPr>
        <w:ind w:left="2662" w:hanging="360"/>
      </w:pPr>
    </w:lvl>
    <w:lvl w:ilvl="4" w:tplc="2DDE2406" w:tentative="1">
      <w:start w:val="1"/>
      <w:numFmt w:val="lowerLetter"/>
      <w:lvlText w:val="%5."/>
      <w:lvlJc w:val="left"/>
      <w:pPr>
        <w:ind w:left="3382" w:hanging="360"/>
      </w:pPr>
    </w:lvl>
    <w:lvl w:ilvl="5" w:tplc="5344C556" w:tentative="1">
      <w:start w:val="1"/>
      <w:numFmt w:val="lowerRoman"/>
      <w:lvlText w:val="%6."/>
      <w:lvlJc w:val="right"/>
      <w:pPr>
        <w:ind w:left="4102" w:hanging="180"/>
      </w:pPr>
    </w:lvl>
    <w:lvl w:ilvl="6" w:tplc="1C00A98C" w:tentative="1">
      <w:start w:val="1"/>
      <w:numFmt w:val="decimal"/>
      <w:lvlText w:val="%7."/>
      <w:lvlJc w:val="left"/>
      <w:pPr>
        <w:ind w:left="4822" w:hanging="360"/>
      </w:pPr>
    </w:lvl>
    <w:lvl w:ilvl="7" w:tplc="EA66F32A" w:tentative="1">
      <w:start w:val="1"/>
      <w:numFmt w:val="lowerLetter"/>
      <w:lvlText w:val="%8."/>
      <w:lvlJc w:val="left"/>
      <w:pPr>
        <w:ind w:left="5542" w:hanging="360"/>
      </w:pPr>
    </w:lvl>
    <w:lvl w:ilvl="8" w:tplc="1DF49B8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66B48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D65620" w:tentative="1">
      <w:start w:val="1"/>
      <w:numFmt w:val="lowerLetter"/>
      <w:lvlText w:val="%2."/>
      <w:lvlJc w:val="left"/>
      <w:pPr>
        <w:ind w:left="1440" w:hanging="360"/>
      </w:pPr>
    </w:lvl>
    <w:lvl w:ilvl="2" w:tplc="7546977C" w:tentative="1">
      <w:start w:val="1"/>
      <w:numFmt w:val="lowerRoman"/>
      <w:lvlText w:val="%3."/>
      <w:lvlJc w:val="right"/>
      <w:pPr>
        <w:ind w:left="2160" w:hanging="180"/>
      </w:pPr>
    </w:lvl>
    <w:lvl w:ilvl="3" w:tplc="1C4865B2" w:tentative="1">
      <w:start w:val="1"/>
      <w:numFmt w:val="decimal"/>
      <w:lvlText w:val="%4."/>
      <w:lvlJc w:val="left"/>
      <w:pPr>
        <w:ind w:left="2880" w:hanging="360"/>
      </w:pPr>
    </w:lvl>
    <w:lvl w:ilvl="4" w:tplc="B406E958" w:tentative="1">
      <w:start w:val="1"/>
      <w:numFmt w:val="lowerLetter"/>
      <w:lvlText w:val="%5."/>
      <w:lvlJc w:val="left"/>
      <w:pPr>
        <w:ind w:left="3600" w:hanging="360"/>
      </w:pPr>
    </w:lvl>
    <w:lvl w:ilvl="5" w:tplc="6A2C9FC0" w:tentative="1">
      <w:start w:val="1"/>
      <w:numFmt w:val="lowerRoman"/>
      <w:lvlText w:val="%6."/>
      <w:lvlJc w:val="right"/>
      <w:pPr>
        <w:ind w:left="4320" w:hanging="180"/>
      </w:pPr>
    </w:lvl>
    <w:lvl w:ilvl="6" w:tplc="F1140FC0" w:tentative="1">
      <w:start w:val="1"/>
      <w:numFmt w:val="decimal"/>
      <w:lvlText w:val="%7."/>
      <w:lvlJc w:val="left"/>
      <w:pPr>
        <w:ind w:left="5040" w:hanging="360"/>
      </w:pPr>
    </w:lvl>
    <w:lvl w:ilvl="7" w:tplc="9AD2E4B2" w:tentative="1">
      <w:start w:val="1"/>
      <w:numFmt w:val="lowerLetter"/>
      <w:lvlText w:val="%8."/>
      <w:lvlJc w:val="left"/>
      <w:pPr>
        <w:ind w:left="5760" w:hanging="360"/>
      </w:pPr>
    </w:lvl>
    <w:lvl w:ilvl="8" w:tplc="FDB219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EC704DD4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3AE8544E">
      <w:start w:val="1"/>
      <w:numFmt w:val="lowerLetter"/>
      <w:lvlText w:val="%2."/>
      <w:lvlJc w:val="left"/>
      <w:pPr>
        <w:ind w:left="1440" w:hanging="360"/>
      </w:pPr>
    </w:lvl>
    <w:lvl w:ilvl="2" w:tplc="A412EA38">
      <w:start w:val="1"/>
      <w:numFmt w:val="lowerRoman"/>
      <w:lvlText w:val="%3."/>
      <w:lvlJc w:val="right"/>
      <w:pPr>
        <w:ind w:left="2160" w:hanging="180"/>
      </w:pPr>
    </w:lvl>
    <w:lvl w:ilvl="3" w:tplc="FAD41E00">
      <w:start w:val="1"/>
      <w:numFmt w:val="decimal"/>
      <w:lvlText w:val="%4."/>
      <w:lvlJc w:val="left"/>
      <w:pPr>
        <w:ind w:left="2880" w:hanging="360"/>
      </w:pPr>
    </w:lvl>
    <w:lvl w:ilvl="4" w:tplc="45DA1464" w:tentative="1">
      <w:start w:val="1"/>
      <w:numFmt w:val="lowerLetter"/>
      <w:lvlText w:val="%5."/>
      <w:lvlJc w:val="left"/>
      <w:pPr>
        <w:ind w:left="3600" w:hanging="360"/>
      </w:pPr>
    </w:lvl>
    <w:lvl w:ilvl="5" w:tplc="A684B86A" w:tentative="1">
      <w:start w:val="1"/>
      <w:numFmt w:val="lowerRoman"/>
      <w:lvlText w:val="%6."/>
      <w:lvlJc w:val="right"/>
      <w:pPr>
        <w:ind w:left="4320" w:hanging="180"/>
      </w:pPr>
    </w:lvl>
    <w:lvl w:ilvl="6" w:tplc="37807988" w:tentative="1">
      <w:start w:val="1"/>
      <w:numFmt w:val="decimal"/>
      <w:lvlText w:val="%7."/>
      <w:lvlJc w:val="left"/>
      <w:pPr>
        <w:ind w:left="5040" w:hanging="360"/>
      </w:pPr>
    </w:lvl>
    <w:lvl w:ilvl="7" w:tplc="F3EAF460" w:tentative="1">
      <w:start w:val="1"/>
      <w:numFmt w:val="lowerLetter"/>
      <w:lvlText w:val="%8."/>
      <w:lvlJc w:val="left"/>
      <w:pPr>
        <w:ind w:left="5760" w:hanging="360"/>
      </w:pPr>
    </w:lvl>
    <w:lvl w:ilvl="8" w:tplc="C6289F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0256FCB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B8005BD6" w:tentative="1">
      <w:start w:val="1"/>
      <w:numFmt w:val="lowerLetter"/>
      <w:lvlText w:val="%2."/>
      <w:lvlJc w:val="left"/>
      <w:pPr>
        <w:ind w:left="1440" w:hanging="360"/>
      </w:pPr>
    </w:lvl>
    <w:lvl w:ilvl="2" w:tplc="AE44E8F6" w:tentative="1">
      <w:start w:val="1"/>
      <w:numFmt w:val="lowerRoman"/>
      <w:lvlText w:val="%3."/>
      <w:lvlJc w:val="right"/>
      <w:pPr>
        <w:ind w:left="2160" w:hanging="180"/>
      </w:pPr>
    </w:lvl>
    <w:lvl w:ilvl="3" w:tplc="D90C4D42" w:tentative="1">
      <w:start w:val="1"/>
      <w:numFmt w:val="decimal"/>
      <w:lvlText w:val="%4."/>
      <w:lvlJc w:val="left"/>
      <w:pPr>
        <w:ind w:left="2880" w:hanging="360"/>
      </w:pPr>
    </w:lvl>
    <w:lvl w:ilvl="4" w:tplc="47F4ADD6" w:tentative="1">
      <w:start w:val="1"/>
      <w:numFmt w:val="lowerLetter"/>
      <w:lvlText w:val="%5."/>
      <w:lvlJc w:val="left"/>
      <w:pPr>
        <w:ind w:left="3600" w:hanging="360"/>
      </w:pPr>
    </w:lvl>
    <w:lvl w:ilvl="5" w:tplc="8FA8A7E6" w:tentative="1">
      <w:start w:val="1"/>
      <w:numFmt w:val="lowerRoman"/>
      <w:lvlText w:val="%6."/>
      <w:lvlJc w:val="right"/>
      <w:pPr>
        <w:ind w:left="4320" w:hanging="180"/>
      </w:pPr>
    </w:lvl>
    <w:lvl w:ilvl="6" w:tplc="A5D2EAF2" w:tentative="1">
      <w:start w:val="1"/>
      <w:numFmt w:val="decimal"/>
      <w:lvlText w:val="%7."/>
      <w:lvlJc w:val="left"/>
      <w:pPr>
        <w:ind w:left="5040" w:hanging="360"/>
      </w:pPr>
    </w:lvl>
    <w:lvl w:ilvl="7" w:tplc="02D63034" w:tentative="1">
      <w:start w:val="1"/>
      <w:numFmt w:val="lowerLetter"/>
      <w:lvlText w:val="%8."/>
      <w:lvlJc w:val="left"/>
      <w:pPr>
        <w:ind w:left="5760" w:hanging="360"/>
      </w:pPr>
    </w:lvl>
    <w:lvl w:ilvl="8" w:tplc="897830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E7682AC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C524A5A0" w:tentative="1">
      <w:start w:val="1"/>
      <w:numFmt w:val="lowerLetter"/>
      <w:lvlText w:val="%2."/>
      <w:lvlJc w:val="left"/>
      <w:pPr>
        <w:ind w:left="2073" w:hanging="360"/>
      </w:pPr>
    </w:lvl>
    <w:lvl w:ilvl="2" w:tplc="99AA7920" w:tentative="1">
      <w:start w:val="1"/>
      <w:numFmt w:val="lowerRoman"/>
      <w:lvlText w:val="%3."/>
      <w:lvlJc w:val="right"/>
      <w:pPr>
        <w:ind w:left="2793" w:hanging="180"/>
      </w:pPr>
    </w:lvl>
    <w:lvl w:ilvl="3" w:tplc="42ECE360" w:tentative="1">
      <w:start w:val="1"/>
      <w:numFmt w:val="decimal"/>
      <w:lvlText w:val="%4."/>
      <w:lvlJc w:val="left"/>
      <w:pPr>
        <w:ind w:left="3513" w:hanging="360"/>
      </w:pPr>
    </w:lvl>
    <w:lvl w:ilvl="4" w:tplc="742EA362" w:tentative="1">
      <w:start w:val="1"/>
      <w:numFmt w:val="lowerLetter"/>
      <w:lvlText w:val="%5."/>
      <w:lvlJc w:val="left"/>
      <w:pPr>
        <w:ind w:left="4233" w:hanging="360"/>
      </w:pPr>
    </w:lvl>
    <w:lvl w:ilvl="5" w:tplc="55121E92" w:tentative="1">
      <w:start w:val="1"/>
      <w:numFmt w:val="lowerRoman"/>
      <w:lvlText w:val="%6."/>
      <w:lvlJc w:val="right"/>
      <w:pPr>
        <w:ind w:left="4953" w:hanging="180"/>
      </w:pPr>
    </w:lvl>
    <w:lvl w:ilvl="6" w:tplc="384C03E4" w:tentative="1">
      <w:start w:val="1"/>
      <w:numFmt w:val="decimal"/>
      <w:lvlText w:val="%7."/>
      <w:lvlJc w:val="left"/>
      <w:pPr>
        <w:ind w:left="5673" w:hanging="360"/>
      </w:pPr>
    </w:lvl>
    <w:lvl w:ilvl="7" w:tplc="B88C43E2" w:tentative="1">
      <w:start w:val="1"/>
      <w:numFmt w:val="lowerLetter"/>
      <w:lvlText w:val="%8."/>
      <w:lvlJc w:val="left"/>
      <w:pPr>
        <w:ind w:left="6393" w:hanging="360"/>
      </w:pPr>
    </w:lvl>
    <w:lvl w:ilvl="8" w:tplc="C7A6A7B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44026E64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62969698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D8D4FB6C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6286B40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17407018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EBBE6BEA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59FEC18A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47C4933E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556C6EE0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A44C9F3E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A9106406" w:tentative="1">
      <w:start w:val="1"/>
      <w:numFmt w:val="lowerLetter"/>
      <w:lvlText w:val="%2."/>
      <w:lvlJc w:val="left"/>
      <w:pPr>
        <w:ind w:left="1440" w:hanging="360"/>
      </w:pPr>
    </w:lvl>
    <w:lvl w:ilvl="2" w:tplc="D4C892AE" w:tentative="1">
      <w:start w:val="1"/>
      <w:numFmt w:val="lowerRoman"/>
      <w:lvlText w:val="%3."/>
      <w:lvlJc w:val="right"/>
      <w:pPr>
        <w:ind w:left="2160" w:hanging="180"/>
      </w:pPr>
    </w:lvl>
    <w:lvl w:ilvl="3" w:tplc="B34C0510" w:tentative="1">
      <w:start w:val="1"/>
      <w:numFmt w:val="decimal"/>
      <w:lvlText w:val="%4."/>
      <w:lvlJc w:val="left"/>
      <w:pPr>
        <w:ind w:left="2880" w:hanging="360"/>
      </w:pPr>
    </w:lvl>
    <w:lvl w:ilvl="4" w:tplc="95566DA4" w:tentative="1">
      <w:start w:val="1"/>
      <w:numFmt w:val="lowerLetter"/>
      <w:lvlText w:val="%5."/>
      <w:lvlJc w:val="left"/>
      <w:pPr>
        <w:ind w:left="3600" w:hanging="360"/>
      </w:pPr>
    </w:lvl>
    <w:lvl w:ilvl="5" w:tplc="953EDF60" w:tentative="1">
      <w:start w:val="1"/>
      <w:numFmt w:val="lowerRoman"/>
      <w:lvlText w:val="%6."/>
      <w:lvlJc w:val="right"/>
      <w:pPr>
        <w:ind w:left="4320" w:hanging="180"/>
      </w:pPr>
    </w:lvl>
    <w:lvl w:ilvl="6" w:tplc="0BC03AA2" w:tentative="1">
      <w:start w:val="1"/>
      <w:numFmt w:val="decimal"/>
      <w:lvlText w:val="%7."/>
      <w:lvlJc w:val="left"/>
      <w:pPr>
        <w:ind w:left="5040" w:hanging="360"/>
      </w:pPr>
    </w:lvl>
    <w:lvl w:ilvl="7" w:tplc="DACA1770" w:tentative="1">
      <w:start w:val="1"/>
      <w:numFmt w:val="lowerLetter"/>
      <w:lvlText w:val="%8."/>
      <w:lvlJc w:val="left"/>
      <w:pPr>
        <w:ind w:left="5760" w:hanging="360"/>
      </w:pPr>
    </w:lvl>
    <w:lvl w:ilvl="8" w:tplc="62D4CB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FF7A8078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FE4E9094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3C4914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78CC9F4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F6C5216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EEECFBE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C5E2B7E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376B0E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42971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3802F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3607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1E21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5488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ACDB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8486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ECD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E90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226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199E0FD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37CC06A4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CEC11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88C5C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4650DF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8639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703C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74C1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F421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5266713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BA9EC452" w:tentative="1">
      <w:start w:val="1"/>
      <w:numFmt w:val="lowerLetter"/>
      <w:lvlText w:val="%2."/>
      <w:lvlJc w:val="left"/>
      <w:pPr>
        <w:ind w:left="1800" w:hanging="360"/>
      </w:pPr>
    </w:lvl>
    <w:lvl w:ilvl="2" w:tplc="3056C29E" w:tentative="1">
      <w:start w:val="1"/>
      <w:numFmt w:val="lowerRoman"/>
      <w:lvlText w:val="%3."/>
      <w:lvlJc w:val="right"/>
      <w:pPr>
        <w:ind w:left="2520" w:hanging="180"/>
      </w:pPr>
    </w:lvl>
    <w:lvl w:ilvl="3" w:tplc="AF967CB6" w:tentative="1">
      <w:start w:val="1"/>
      <w:numFmt w:val="decimal"/>
      <w:lvlText w:val="%4."/>
      <w:lvlJc w:val="left"/>
      <w:pPr>
        <w:ind w:left="3240" w:hanging="360"/>
      </w:pPr>
    </w:lvl>
    <w:lvl w:ilvl="4" w:tplc="E1FAF738" w:tentative="1">
      <w:start w:val="1"/>
      <w:numFmt w:val="lowerLetter"/>
      <w:lvlText w:val="%5."/>
      <w:lvlJc w:val="left"/>
      <w:pPr>
        <w:ind w:left="3960" w:hanging="360"/>
      </w:pPr>
    </w:lvl>
    <w:lvl w:ilvl="5" w:tplc="A9C20320" w:tentative="1">
      <w:start w:val="1"/>
      <w:numFmt w:val="lowerRoman"/>
      <w:lvlText w:val="%6."/>
      <w:lvlJc w:val="right"/>
      <w:pPr>
        <w:ind w:left="4680" w:hanging="180"/>
      </w:pPr>
    </w:lvl>
    <w:lvl w:ilvl="6" w:tplc="653AE45C" w:tentative="1">
      <w:start w:val="1"/>
      <w:numFmt w:val="decimal"/>
      <w:lvlText w:val="%7."/>
      <w:lvlJc w:val="left"/>
      <w:pPr>
        <w:ind w:left="5400" w:hanging="360"/>
      </w:pPr>
    </w:lvl>
    <w:lvl w:ilvl="7" w:tplc="3962E458" w:tentative="1">
      <w:start w:val="1"/>
      <w:numFmt w:val="lowerLetter"/>
      <w:lvlText w:val="%8."/>
      <w:lvlJc w:val="left"/>
      <w:pPr>
        <w:ind w:left="6120" w:hanging="360"/>
      </w:pPr>
    </w:lvl>
    <w:lvl w:ilvl="8" w:tplc="C94A97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CFD6D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DA665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1AAD4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3D0A198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CF70B7A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C4F6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B65F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44B3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9E43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87631"/>
    <w:rsid w:val="00093D93"/>
    <w:rsid w:val="00095179"/>
    <w:rsid w:val="00095E65"/>
    <w:rsid w:val="000A0B4C"/>
    <w:rsid w:val="000A3502"/>
    <w:rsid w:val="000A6DCA"/>
    <w:rsid w:val="000B359D"/>
    <w:rsid w:val="000B5266"/>
    <w:rsid w:val="000B7885"/>
    <w:rsid w:val="00102C20"/>
    <w:rsid w:val="00113C8B"/>
    <w:rsid w:val="00122DFA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1F2D29"/>
    <w:rsid w:val="00200F54"/>
    <w:rsid w:val="00226BD9"/>
    <w:rsid w:val="002314EB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985"/>
    <w:rsid w:val="002F1E30"/>
    <w:rsid w:val="00301109"/>
    <w:rsid w:val="003155BD"/>
    <w:rsid w:val="003226ED"/>
    <w:rsid w:val="00325A0E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F03F1"/>
    <w:rsid w:val="003F6461"/>
    <w:rsid w:val="004078FB"/>
    <w:rsid w:val="00414A9E"/>
    <w:rsid w:val="00420686"/>
    <w:rsid w:val="004222E6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D7439"/>
    <w:rsid w:val="004F5100"/>
    <w:rsid w:val="00511419"/>
    <w:rsid w:val="00513F03"/>
    <w:rsid w:val="00524439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C3D96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2F0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55EC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5409A"/>
    <w:rsid w:val="00961C25"/>
    <w:rsid w:val="00962227"/>
    <w:rsid w:val="00964C7A"/>
    <w:rsid w:val="00982FD5"/>
    <w:rsid w:val="009833A0"/>
    <w:rsid w:val="009941C2"/>
    <w:rsid w:val="009A56C2"/>
    <w:rsid w:val="009B4D98"/>
    <w:rsid w:val="009B7581"/>
    <w:rsid w:val="009C2E36"/>
    <w:rsid w:val="009E6DFD"/>
    <w:rsid w:val="009F54FF"/>
    <w:rsid w:val="00A0344B"/>
    <w:rsid w:val="00A06805"/>
    <w:rsid w:val="00A07612"/>
    <w:rsid w:val="00A106F6"/>
    <w:rsid w:val="00A12137"/>
    <w:rsid w:val="00A17A66"/>
    <w:rsid w:val="00A219EC"/>
    <w:rsid w:val="00A23EFA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D39DD"/>
    <w:rsid w:val="00BD54E2"/>
    <w:rsid w:val="00BE2995"/>
    <w:rsid w:val="00BF1196"/>
    <w:rsid w:val="00BF4A5D"/>
    <w:rsid w:val="00C02FD4"/>
    <w:rsid w:val="00C119AA"/>
    <w:rsid w:val="00C16499"/>
    <w:rsid w:val="00C17690"/>
    <w:rsid w:val="00C35C51"/>
    <w:rsid w:val="00C40437"/>
    <w:rsid w:val="00C4149C"/>
    <w:rsid w:val="00C449B9"/>
    <w:rsid w:val="00C44AEC"/>
    <w:rsid w:val="00C47E89"/>
    <w:rsid w:val="00C50CFA"/>
    <w:rsid w:val="00C5511E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1E8D"/>
    <w:rsid w:val="00EB5D72"/>
    <w:rsid w:val="00EC0F7C"/>
    <w:rsid w:val="00ED1A8D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6892"/>
    <w:rsid w:val="00FC5BBA"/>
    <w:rsid w:val="00FD6BD2"/>
    <w:rsid w:val="00FD6DF0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A1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2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22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A106F6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ascii="Arial Narrow" w:hAnsi="Arial Narrow"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22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22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B8886CB16C647759D38FB0F676DB1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3B2DFC-8F8B-4E62-8A7C-BD56693E1409}"/>
      </w:docPartPr>
      <w:docPartBody>
        <w:p w:rsidR="00EB1E8D" w:rsidRDefault="00ED2422" w:rsidP="000A0B4C">
          <w:pPr>
            <w:pStyle w:val="FB8886CB16C647759D38FB0F676DB1AF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ED2422">
      <w:pPr>
        <w:spacing w:after="0" w:line="240" w:lineRule="auto"/>
      </w:pPr>
      <w:r>
        <w:separator/>
      </w:r>
    </w:p>
  </w:endnote>
  <w:endnote w:type="continuationSeparator" w:id="0">
    <w:p w:rsidR="00000000" w:rsidRDefault="00ED2422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443CA" w:rsidRDefault="00ED2422">
      <w:pPr>
        <w:spacing w:after="0" w:line="240" w:lineRule="auto"/>
      </w:pPr>
      <w:r>
        <w:separator/>
      </w:r>
    </w:p>
  </w:footnote>
  <w:footnote w:type="continuationSeparator" w:id="0">
    <w:p w:rsidR="004443CA" w:rsidRDefault="00ED2422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0A0B4C"/>
    <w:rsid w:val="002672C5"/>
    <w:rsid w:val="0037210F"/>
    <w:rsid w:val="004443CA"/>
    <w:rsid w:val="00771EF3"/>
    <w:rsid w:val="007E5C43"/>
    <w:rsid w:val="00833593"/>
    <w:rsid w:val="009833A0"/>
    <w:rsid w:val="00A104A5"/>
    <w:rsid w:val="00AB4B1C"/>
    <w:rsid w:val="00D5646F"/>
    <w:rsid w:val="00EB1E8D"/>
    <w:rsid w:val="00ED2422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B4C"/>
    <w:rPr>
      <w:color w:val="808080"/>
    </w:rPr>
  </w:style>
  <w:style w:type="paragraph" w:customStyle="1" w:styleId="FB8886CB16C647759D38FB0F676DB1AF">
    <w:name w:val="FB8886CB16C647759D38FB0F676DB1AF"/>
    <w:rsid w:val="000A0B4C"/>
  </w:style>
  <w:style w:type="paragraph" w:customStyle="1" w:styleId="6E6B17204318450896F75FEFB8809CD7">
    <w:name w:val="6E6B17204318450896F75FEFB8809CD7"/>
    <w:rsid w:val="009833A0"/>
  </w:style>
  <w:style w:type="paragraph" w:customStyle="1" w:styleId="9A2FCD99CD4C44CD888932CD23EE7A87">
    <w:name w:val="9A2FCD99CD4C44CD888932CD23EE7A87"/>
    <w:rsid w:val="009833A0"/>
  </w:style>
  <w:style w:type="paragraph" w:customStyle="1" w:styleId="8D1D6B3200094F02BD6245EBE48D6A81">
    <w:name w:val="8D1D6B3200094F02BD6245EBE48D6A81"/>
    <w:rsid w:val="009833A0"/>
  </w:style>
  <w:style w:type="paragraph" w:customStyle="1" w:styleId="300CC8BA19E74FCB9896BF7FA0CC6BD6">
    <w:name w:val="300CC8BA19E74FCB9896BF7FA0CC6BD6"/>
    <w:rsid w:val="009833A0"/>
  </w:style>
  <w:style w:type="paragraph" w:customStyle="1" w:styleId="87B258C0153E4B91B69B054E77F39334">
    <w:name w:val="87B258C0153E4B91B69B054E77F39334"/>
    <w:rsid w:val="009833A0"/>
  </w:style>
  <w:style w:type="paragraph" w:customStyle="1" w:styleId="96C1EDBA892B42B0BAD195937BA9BDCC">
    <w:name w:val="96C1EDBA892B42B0BAD195937BA9BDCC"/>
    <w:rsid w:val="009833A0"/>
  </w:style>
  <w:style w:type="paragraph" w:customStyle="1" w:styleId="FB0E4CEFD52145209D0D0B5C3A426390">
    <w:name w:val="FB0E4CEFD52145209D0D0B5C3A426390"/>
    <w:rsid w:val="009833A0"/>
  </w:style>
  <w:style w:type="paragraph" w:customStyle="1" w:styleId="94C47034483C429A943AA14FE30B156F">
    <w:name w:val="94C47034483C429A943AA14FE30B156F"/>
    <w:rsid w:val="009833A0"/>
  </w:style>
  <w:style w:type="paragraph" w:customStyle="1" w:styleId="DB9B526A953D4234A910A6C5E6D724B2">
    <w:name w:val="DB9B526A953D4234A910A6C5E6D724B2"/>
    <w:rsid w:val="009833A0"/>
  </w:style>
  <w:style w:type="paragraph" w:customStyle="1" w:styleId="E78BE78AF10142D5BBA8E3FA4C7E75AC">
    <w:name w:val="E78BE78AF10142D5BBA8E3FA4C7E75AC"/>
    <w:rsid w:val="009833A0"/>
  </w:style>
  <w:style w:type="paragraph" w:customStyle="1" w:styleId="678109DEF8794EE2B18FFD33B5FA2C3C">
    <w:name w:val="678109DEF8794EE2B18FFD33B5FA2C3C"/>
    <w:rsid w:val="009833A0"/>
  </w:style>
  <w:style w:type="paragraph" w:customStyle="1" w:styleId="2232DC673D8242CA98CB9973F9B4FE4A">
    <w:name w:val="2232DC673D8242CA98CB9973F9B4FE4A"/>
    <w:rsid w:val="009833A0"/>
  </w:style>
  <w:style w:type="paragraph" w:customStyle="1" w:styleId="2B765C0D1DBF411281C465B98389DF2F">
    <w:name w:val="2B765C0D1DBF411281C465B98389DF2F"/>
    <w:rsid w:val="009833A0"/>
  </w:style>
  <w:style w:type="paragraph" w:customStyle="1" w:styleId="9FF3D4B7108E44A08C394B059EE84F34">
    <w:name w:val="9FF3D4B7108E44A08C394B059EE84F34"/>
    <w:rsid w:val="009833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783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2</cp:revision>
  <cp:lastPrinted>2024-08-12T11:45:00Z</cp:lastPrinted>
  <dcterms:created xsi:type="dcterms:W3CDTF">2024-08-12T11:46:00Z</dcterms:created>
  <dcterms:modified xsi:type="dcterms:W3CDTF">2024-08-12T11:46:00Z</dcterms:modified>
</cp:coreProperties>
</file>